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03AAF181" w:rsidR="0040355B" w:rsidRPr="0044207C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02BBC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402BBC" w:rsidRPr="00355B06">
        <w:rPr>
          <w:rFonts w:asciiTheme="minorHAnsi" w:hAnsiTheme="minorHAnsi" w:cstheme="minorHAnsi"/>
          <w:sz w:val="22"/>
          <w:szCs w:val="22"/>
        </w:rPr>
        <w:t>Jarosław</w:t>
      </w:r>
      <w:r w:rsidR="00402BBC">
        <w:rPr>
          <w:rFonts w:asciiTheme="minorHAnsi" w:hAnsiTheme="minorHAnsi" w:cstheme="minorHAnsi"/>
          <w:sz w:val="22"/>
          <w:szCs w:val="22"/>
        </w:rPr>
        <w:t xml:space="preserve"> </w:t>
      </w:r>
      <w:r w:rsidR="00402BBC" w:rsidRPr="00355B06">
        <w:rPr>
          <w:rFonts w:asciiTheme="minorHAnsi" w:hAnsiTheme="minorHAnsi" w:cstheme="minorHAnsi"/>
          <w:sz w:val="22"/>
          <w:szCs w:val="22"/>
        </w:rPr>
        <w:t>Wypyszyński</w:t>
      </w:r>
      <w:r w:rsidR="00402BBC">
        <w:rPr>
          <w:rFonts w:asciiTheme="minorHAnsi" w:hAnsiTheme="minorHAnsi" w:cstheme="minorHAnsi"/>
          <w:sz w:val="22"/>
          <w:szCs w:val="22"/>
        </w:rPr>
        <w:t xml:space="preserve"> </w:t>
      </w:r>
      <w:r w:rsidR="00402BBC" w:rsidRPr="00355B06">
        <w:rPr>
          <w:rFonts w:asciiTheme="minorHAnsi" w:hAnsiTheme="minorHAnsi" w:cstheme="minorHAnsi"/>
          <w:sz w:val="22"/>
          <w:szCs w:val="22"/>
        </w:rPr>
        <w:t>Profit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402BBC">
        <w:rPr>
          <w:rFonts w:asciiTheme="minorHAnsi" w:hAnsiTheme="minorHAnsi" w:cstheme="minorHAnsi"/>
          <w:sz w:val="22"/>
          <w:szCs w:val="22"/>
        </w:rPr>
        <w:t>ego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sz w:val="22"/>
          <w:szCs w:val="22"/>
        </w:rPr>
        <w:t>„</w:t>
      </w:r>
      <w:r w:rsidR="00156131">
        <w:rPr>
          <w:rFonts w:asciiTheme="minorHAnsi" w:hAnsiTheme="minorHAnsi" w:cstheme="minorHAnsi"/>
          <w:sz w:val="22"/>
          <w:szCs w:val="22"/>
        </w:rPr>
        <w:t>Centrum Mielnica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15613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4AA6D1C0" w14:textId="0943C29B" w:rsidR="00402BBC" w:rsidRDefault="00402BBC" w:rsidP="00402BBC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02BBC">
        <w:rPr>
          <w:rFonts w:ascii="Calibri" w:hAnsi="Calibri" w:cs="Calibri"/>
          <w:sz w:val="22"/>
          <w:szCs w:val="22"/>
        </w:rPr>
        <w:t>- wykształcenie wyższe kierunkowe w danej dziedzinie (zbieżne z tematyką realizowanych szkoleń) i/lub certyfikaty/dyplomy/zaświadczenia potwierdzające dane kwalifikacje/kompetencje do realizacji danej tematyki szkolenia</w:t>
      </w:r>
      <w:r w:rsidR="006C6CF7">
        <w:rPr>
          <w:rStyle w:val="Odwoanieprzypisukocowego"/>
          <w:rFonts w:ascii="Calibri" w:hAnsi="Calibri" w:cs="Calibri"/>
          <w:sz w:val="22"/>
          <w:szCs w:val="22"/>
        </w:rPr>
        <w:endnoteReference w:id="1"/>
      </w:r>
    </w:p>
    <w:p w14:paraId="01524D7E" w14:textId="726CC9E0" w:rsidR="00402BBC" w:rsidRPr="00402BBC" w:rsidRDefault="00402BBC" w:rsidP="00402BBC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02BBC">
        <w:rPr>
          <w:rFonts w:ascii="Calibri" w:hAnsi="Calibri" w:cs="Calibri"/>
          <w:sz w:val="22"/>
          <w:szCs w:val="22"/>
        </w:rPr>
        <w:t xml:space="preserve"> - min. 200h zrealizowanych godzin szkoleniowych w ostatnich 3 latach</w:t>
      </w:r>
      <w:r>
        <w:rPr>
          <w:rFonts w:ascii="Calibri" w:hAnsi="Calibri" w:cs="Calibri"/>
          <w:sz w:val="22"/>
          <w:szCs w:val="22"/>
        </w:rPr>
        <w:t>.</w:t>
      </w:r>
      <w:r>
        <w:rPr>
          <w:rStyle w:val="Odwoanieprzypisukocowego"/>
          <w:rFonts w:ascii="Calibri" w:hAnsi="Calibri" w:cs="Calibri"/>
          <w:sz w:val="22"/>
          <w:szCs w:val="22"/>
        </w:rPr>
        <w:endnoteReference w:id="2"/>
      </w:r>
    </w:p>
    <w:p w14:paraId="32DD36ED" w14:textId="6F5A4298" w:rsidR="00865FD5" w:rsidRPr="000A2139" w:rsidRDefault="00865FD5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9"/>
        <w:gridCol w:w="2039"/>
        <w:gridCol w:w="2815"/>
        <w:gridCol w:w="2345"/>
      </w:tblGrid>
      <w:tr w:rsidR="000A2139" w:rsidRPr="000A2139" w14:paraId="78F4EDB8" w14:textId="2843C6E1" w:rsidTr="000A2139">
        <w:tc>
          <w:tcPr>
            <w:tcW w:w="2599" w:type="dxa"/>
          </w:tcPr>
          <w:p w14:paraId="7D67007C" w14:textId="5A931E02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039" w:type="dxa"/>
          </w:tcPr>
          <w:p w14:paraId="738A8AFB" w14:textId="3ACE4C5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2815" w:type="dxa"/>
          </w:tcPr>
          <w:p w14:paraId="2502BBCB" w14:textId="2EB1E003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  <w:tc>
          <w:tcPr>
            <w:tcW w:w="2345" w:type="dxa"/>
          </w:tcPr>
          <w:p w14:paraId="55D2F8EE" w14:textId="77777777" w:rsidR="000A2139" w:rsidRPr="000A2139" w:rsidRDefault="000A2139" w:rsidP="000A21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Oświadczam, iż będę realizował zadania będące przedmiotem zamówienia</w:t>
            </w:r>
          </w:p>
          <w:p w14:paraId="4B317457" w14:textId="19A4A6B8" w:rsidR="000A2139" w:rsidRPr="000A2139" w:rsidRDefault="000A2139" w:rsidP="000A2139">
            <w:pPr>
              <w:tabs>
                <w:tab w:val="left" w:pos="3705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(podpis osoby wskazanej do realizacji zamówienia)</w:t>
            </w:r>
          </w:p>
        </w:tc>
      </w:tr>
      <w:tr w:rsidR="000A2139" w:rsidRPr="000A2139" w14:paraId="416BC050" w14:textId="43490CD7" w:rsidTr="000A2139">
        <w:tc>
          <w:tcPr>
            <w:tcW w:w="2599" w:type="dxa"/>
          </w:tcPr>
          <w:p w14:paraId="6750B0D7" w14:textId="2AAE4EC8" w:rsidR="000A2139" w:rsidRPr="000A2139" w:rsidRDefault="00402BBC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02BBC">
              <w:rPr>
                <w:rFonts w:ascii="Calibri" w:hAnsi="Calibri" w:cs="Calibri"/>
                <w:sz w:val="22"/>
                <w:szCs w:val="22"/>
              </w:rPr>
              <w:t>min. 200h zrealizowanych godzin szkoleniowych w ostatnich 3 latach</w:t>
            </w:r>
          </w:p>
        </w:tc>
        <w:tc>
          <w:tcPr>
            <w:tcW w:w="2039" w:type="dxa"/>
          </w:tcPr>
          <w:p w14:paraId="34485D0E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5" w:type="dxa"/>
          </w:tcPr>
          <w:p w14:paraId="2DC1D72C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5" w:type="dxa"/>
          </w:tcPr>
          <w:p w14:paraId="647E68C6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229F1C52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26921" w14:textId="77777777" w:rsidR="001D6119" w:rsidRDefault="001D6119">
      <w:r>
        <w:separator/>
      </w:r>
    </w:p>
  </w:endnote>
  <w:endnote w:type="continuationSeparator" w:id="0">
    <w:p w14:paraId="109E03D8" w14:textId="77777777" w:rsidR="001D6119" w:rsidRDefault="001D6119">
      <w:r>
        <w:continuationSeparator/>
      </w:r>
    </w:p>
  </w:endnote>
  <w:endnote w:id="1">
    <w:p w14:paraId="078D7A5F" w14:textId="409FB0E6" w:rsidR="006C6CF7" w:rsidRDefault="006C6CF7">
      <w:pPr>
        <w:pStyle w:val="Tekstprzypisukocowego"/>
      </w:pPr>
      <w:r>
        <w:rPr>
          <w:rStyle w:val="Odwoanieprzypisukocowego"/>
        </w:rPr>
        <w:endnoteRef/>
      </w:r>
      <w:r>
        <w:t xml:space="preserve"> Należy dołączyć dokumenty.</w:t>
      </w:r>
    </w:p>
  </w:endnote>
  <w:endnote w:id="2">
    <w:p w14:paraId="52899D3F" w14:textId="0297ED23" w:rsidR="00402BBC" w:rsidRDefault="00402BBC">
      <w:pPr>
        <w:pStyle w:val="Tekstprzypisukocowego"/>
      </w:pPr>
      <w:r>
        <w:rPr>
          <w:rStyle w:val="Odwoanieprzypisukocowego"/>
        </w:rPr>
        <w:endnoteRef/>
      </w:r>
      <w:r>
        <w:t xml:space="preserve"> Kryterium dostępu stanowi o min. 200h zrealizowanych godzin szkoleniowych. W celu uzyskania punktów w zakresie kryterium oceny należy wskazać odpowiednio „</w:t>
      </w:r>
      <w:r w:rsidRPr="00402BBC">
        <w:t>Doświadczenie -30 % max 30 pkt., liczba godzin zrealizowanych szkoleń w ostatnich 3 latach: 200 h – 0 pkt. 201-300h – 10 pkt. 301-400h – 20 pkt. powyżej 400h - 30 pkt.</w:t>
      </w:r>
      <w:r>
        <w:t>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B461" w14:textId="77777777" w:rsidR="001D6119" w:rsidRDefault="001D6119">
      <w:r>
        <w:separator/>
      </w:r>
    </w:p>
  </w:footnote>
  <w:footnote w:type="continuationSeparator" w:id="0">
    <w:p w14:paraId="1D57D579" w14:textId="77777777" w:rsidR="001D6119" w:rsidRDefault="001D6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559F0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6131"/>
    <w:rsid w:val="0016544C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611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2BBC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905D4"/>
    <w:rsid w:val="004A020E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C6CF7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E331B"/>
    <w:rsid w:val="007F070D"/>
    <w:rsid w:val="007F0C4E"/>
    <w:rsid w:val="007F1DFB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9F6C1F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612F6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0DF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24189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B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BBC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B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1181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2025-09-22T09:36:00Z</dcterms:created>
  <dcterms:modified xsi:type="dcterms:W3CDTF">2025-12-12T08:49:00Z</dcterms:modified>
</cp:coreProperties>
</file>